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924C" w14:textId="180C21F3" w:rsidR="008E179D" w:rsidRPr="008D77E3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1F84924D" w14:textId="77777777" w:rsidR="0072048B" w:rsidRPr="008D77E3" w:rsidRDefault="0072048B" w:rsidP="0072048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1F849250" w14:textId="2F0D1A62" w:rsidR="008E179D" w:rsidRPr="00C52A80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VOCATIONAL EDUCATION AND TRAINING (VET)</w:t>
      </w:r>
      <w:r>
        <w:rPr>
          <w:rFonts w:ascii="Times New Roman" w:hAnsi="Times New Roman" w:cs="Times New Roman"/>
          <w:b/>
          <w:sz w:val="24"/>
          <w:szCs w:val="24"/>
        </w:rPr>
        <w:t xml:space="preserve"> LEARNERS AND STAFF</w:t>
      </w:r>
    </w:p>
    <w:p w14:paraId="1F849251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849252" w14:textId="24B9EE2E" w:rsidR="00DE37ED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1.</w:t>
      </w:r>
      <w:r w:rsidR="00B716A6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Travel</w:t>
      </w:r>
      <w:r w:rsidR="00F316DB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26757F" w14:textId="1C9EF8EC" w:rsidR="00C52A80" w:rsidRPr="008D77E3" w:rsidRDefault="00C52A80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6A15B4" w:rsidRPr="00437A29" w14:paraId="1F84925A" w14:textId="15065F63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9" w14:textId="5AEA4189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0860912" w14:textId="5B8CD7F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6A15B4" w:rsidRPr="00437A29" w14:paraId="1F84925D" w14:textId="2116C28B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B" w14:textId="45216453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C" w14:textId="370EDEE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2218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0" w14:textId="7B3CA8A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E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F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1259" w14:textId="6079001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6A15B4" w:rsidRPr="00437A29" w14:paraId="1F849263" w14:textId="266CBE5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1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2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F46A" w14:textId="678BA8A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6A15B4" w:rsidRPr="00437A29" w14:paraId="1F849266" w14:textId="28E05F4D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4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C9D1" w14:textId="390F54CD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6A15B4" w:rsidRPr="00437A29" w14:paraId="1F849269" w14:textId="2CAF1D49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7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4280" w14:textId="2C1D27EC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6A15B4" w:rsidRPr="00437A29" w14:paraId="1F84926C" w14:textId="791AFF30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A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B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BCDAB6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F" w14:textId="371F3EC7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D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E" w14:textId="72A48AF0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B816C9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1F849270" w14:textId="77777777" w:rsidR="004639B7" w:rsidRPr="00437A29" w:rsidRDefault="004639B7" w:rsidP="004639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849271" w14:textId="2D731D4A" w:rsidR="004639B7" w:rsidRPr="00C52A80" w:rsidRDefault="004639B7" w:rsidP="008D77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7E3">
        <w:rPr>
          <w:rFonts w:ascii="Times New Roman" w:hAnsi="Times New Roman"/>
          <w:b/>
          <w:sz w:val="24"/>
          <w:szCs w:val="24"/>
        </w:rPr>
        <w:t>Nota bene:</w:t>
      </w:r>
      <w:r w:rsidR="00C52A80"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1F849272" w14:textId="77777777" w:rsidR="004639B7" w:rsidRPr="00C52A80" w:rsidRDefault="004639B7" w:rsidP="004639B7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1F84927A" w14:textId="4ADEB293" w:rsidR="00A91261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upport</w:t>
      </w:r>
      <w:r w:rsidR="00A91261" w:rsidRPr="008D77E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84927B" w14:textId="77777777" w:rsidR="00A91261" w:rsidRPr="008D77E3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835D5" w14:textId="77777777" w:rsidR="00C52A80" w:rsidRPr="00C52A80" w:rsidRDefault="00C52A80" w:rsidP="00C52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02B5F36A" w14:textId="3F7B49E6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1947E47B" w14:textId="77777777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7614F449" w14:textId="41FF1BE3" w:rsidR="00C52A80" w:rsidRDefault="00C1312F" w:rsidP="00C52A80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From 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 : 70% of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106494E9" w14:textId="5D5C0218" w:rsidR="00DA3549" w:rsidRDefault="00DA3549" w:rsidP="00C52A80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98"/>
        <w:gridCol w:w="2396"/>
        <w:gridCol w:w="2394"/>
      </w:tblGrid>
      <w:tr w:rsidR="00A350F7" w:rsidRPr="008E67D2" w14:paraId="43D8F0C8" w14:textId="00D1D347" w:rsidTr="00A60C05">
        <w:trPr>
          <w:cantSplit/>
          <w:trHeight w:val="454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491CC08" w14:textId="72474F69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1A0EC4A3" w14:textId="77777777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Learners mobility</w:t>
            </w:r>
          </w:p>
          <w:p w14:paraId="35F24B76" w14:textId="439A6480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CA8899A" w14:textId="2272835C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784D2D8A" w14:textId="097AFEC5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A350F7" w:rsidRPr="008E67D2" w14:paraId="75E6FE4C" w14:textId="0CDF3A2B" w:rsidTr="00A60C05">
        <w:trPr>
          <w:trHeight w:val="737"/>
        </w:trPr>
        <w:tc>
          <w:tcPr>
            <w:tcW w:w="24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696D48" w14:textId="0A18C4C8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566FEDDE" w14:textId="7F5A9840" w:rsidR="00A350F7" w:rsidRPr="008D77E3" w:rsidRDefault="00A350F7" w:rsidP="006A15B4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ACBB3" w14:textId="21C5262E" w:rsidR="00A350F7" w:rsidRPr="00A350F7" w:rsidRDefault="0092364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96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84BF7" w14:textId="0958CA2B" w:rsidR="00A350F7" w:rsidRPr="00A60C05" w:rsidRDefault="0092364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</w:tr>
      <w:tr w:rsidR="00A350F7" w:rsidRPr="008E67D2" w14:paraId="73ED7ED1" w14:textId="49CAB9F7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05F8D32" w14:textId="326ECBD7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39B692F6" w14:textId="7E10AA3B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4BADD" w14:textId="0338A259" w:rsidR="00A350F7" w:rsidRPr="00A350F7" w:rsidRDefault="00923640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83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A4888" w14:textId="08E40431" w:rsidR="00A350F7" w:rsidRPr="00A60C05" w:rsidRDefault="0092364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</w:tr>
      <w:tr w:rsidR="00A350F7" w:rsidRPr="008E67D2" w14:paraId="3EA925CB" w14:textId="71980766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11BE27E" w14:textId="266734FA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792709F7" w14:textId="7694792D" w:rsidR="00A350F7" w:rsidRPr="008D77E3" w:rsidRDefault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 xml:space="preserve">Slovenia, Estonia, Latvia, Croatia, Slovakia, Czech Republic, Lithuania, Turkey, Hungary, Poland, Romania, Bulgaria, </w:t>
            </w:r>
            <w:r w:rsidR="008D4D32">
              <w:rPr>
                <w:rFonts w:cs="Times New Roman"/>
                <w:b/>
                <w:sz w:val="18"/>
                <w:szCs w:val="18"/>
              </w:rPr>
              <w:t xml:space="preserve">the Republic of </w:t>
            </w:r>
            <w:r w:rsidR="00882E29">
              <w:rPr>
                <w:rFonts w:cs="Times New Roman"/>
                <w:b/>
                <w:sz w:val="18"/>
                <w:szCs w:val="18"/>
              </w:rPr>
              <w:t>North</w:t>
            </w:r>
            <w:r w:rsidRPr="008D77E3">
              <w:rPr>
                <w:rFonts w:cs="Times New Roman"/>
                <w:b/>
                <w:sz w:val="18"/>
                <w:szCs w:val="18"/>
              </w:rPr>
              <w:t xml:space="preserve"> 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220E" w14:textId="642D282F" w:rsidR="00A350F7" w:rsidRPr="00A350F7" w:rsidRDefault="00923640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70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9AE87" w14:textId="25A92FFD" w:rsidR="00A350F7" w:rsidRPr="00A60C05" w:rsidRDefault="0092364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</w:tr>
    </w:tbl>
    <w:p w14:paraId="62CBAA93" w14:textId="77777777" w:rsidR="008E67D2" w:rsidRDefault="008E67D2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CEDEEF" w14:textId="72BD16CB" w:rsidR="00994193" w:rsidRPr="008D77E3" w:rsidRDefault="003531D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S</w:t>
      </w:r>
      <w:r w:rsidRPr="00EE1FC6">
        <w:rPr>
          <w:rFonts w:ascii="Times New Roman" w:hAnsi="Times New Roman" w:cs="Times New Roman"/>
          <w:sz w:val="24"/>
          <w:szCs w:val="24"/>
        </w:rPr>
        <w:t xml:space="preserve">taff mobility rates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Pr="00EE1FC6">
        <w:rPr>
          <w:rFonts w:ascii="Times New Roman" w:hAnsi="Times New Roman" w:cs="Times New Roman"/>
          <w:sz w:val="24"/>
          <w:szCs w:val="24"/>
        </w:rPr>
        <w:t>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all </w:t>
      </w:r>
      <w:r w:rsidR="00994193" w:rsidRPr="00EE1FC6">
        <w:rPr>
          <w:rFonts w:ascii="Times New Roman" w:hAnsi="Times New Roman" w:cs="Times New Roman"/>
          <w:sz w:val="24"/>
          <w:szCs w:val="24"/>
        </w:rPr>
        <w:t>accompanying persons</w:t>
      </w:r>
      <w:r w:rsidR="008E4C8F">
        <w:rPr>
          <w:rFonts w:ascii="Times New Roman" w:hAnsi="Times New Roman" w:cs="Times New Roman"/>
          <w:sz w:val="24"/>
          <w:szCs w:val="24"/>
        </w:rPr>
        <w:t>.</w:t>
      </w:r>
      <w:r w:rsidR="00994193" w:rsidRPr="00EE1FC6">
        <w:rPr>
          <w:rFonts w:ascii="Times New Roman" w:hAnsi="Times New Roman" w:cs="Times New Roman"/>
          <w:sz w:val="24"/>
          <w:szCs w:val="24"/>
        </w:rPr>
        <w:br/>
      </w:r>
    </w:p>
    <w:p w14:paraId="1F849362" w14:textId="77777777" w:rsidR="008E179D" w:rsidRPr="00C52A80" w:rsidRDefault="008E179D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1F849363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9E26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100 EUR:</w:t>
      </w:r>
    </w:p>
    <w:p w14:paraId="3C3F2C69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courses and training</w:t>
      </w:r>
    </w:p>
    <w:p w14:paraId="5E978B50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invited expert</w:t>
      </w:r>
    </w:p>
    <w:p w14:paraId="76C86DBA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hosted teacher or educator in training</w:t>
      </w:r>
    </w:p>
    <w:p w14:paraId="02266778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 participant in VET skills competitions</w:t>
      </w:r>
    </w:p>
    <w:p w14:paraId="0D65B428" w14:textId="77777777" w:rsidR="006A15B4" w:rsidRDefault="006A15B4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49364" w14:textId="4D4BE184" w:rsidR="00D60AE3" w:rsidRDefault="00D60AE3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8D77E3">
        <w:rPr>
          <w:rFonts w:ascii="Times New Roman" w:hAnsi="Times New Roman" w:cs="Times New Roman"/>
          <w:b/>
          <w:sz w:val="24"/>
          <w:szCs w:val="24"/>
        </w:rPr>
        <w:t>350 EUR</w:t>
      </w:r>
      <w:r w:rsidR="006A15B4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>participant</w:t>
      </w:r>
      <w:r w:rsidR="006A15B4">
        <w:rPr>
          <w:rFonts w:ascii="Times New Roman" w:hAnsi="Times New Roman" w:cs="Times New Roman"/>
          <w:sz w:val="24"/>
          <w:szCs w:val="24"/>
        </w:rPr>
        <w:t xml:space="preserve"> in the same type of activity</w:t>
      </w:r>
      <w:r w:rsidRPr="00C52A80">
        <w:rPr>
          <w:rFonts w:ascii="Times New Roman" w:hAnsi="Times New Roman" w:cs="Times New Roman"/>
          <w:sz w:val="24"/>
          <w:szCs w:val="24"/>
        </w:rPr>
        <w:t xml:space="preserve">: </w:t>
      </w:r>
      <w:r w:rsidRPr="008D77E3">
        <w:rPr>
          <w:rFonts w:ascii="Times New Roman" w:hAnsi="Times New Roman" w:cs="Times New Roman"/>
          <w:b/>
          <w:sz w:val="24"/>
          <w:szCs w:val="24"/>
        </w:rPr>
        <w:t>200 EUR</w:t>
      </w:r>
      <w:r w:rsidR="006A15B4">
        <w:rPr>
          <w:rFonts w:ascii="Times New Roman" w:hAnsi="Times New Roman" w:cs="Times New Roman"/>
          <w:sz w:val="24"/>
          <w:szCs w:val="24"/>
        </w:rPr>
        <w:t>:</w:t>
      </w:r>
    </w:p>
    <w:p w14:paraId="095B87F0" w14:textId="77777777" w:rsidR="00C1312F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short-term learning mobility of VET learners </w:t>
      </w:r>
    </w:p>
    <w:p w14:paraId="25C05039" w14:textId="08B96C40" w:rsidR="006A15B4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312F"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 assignments</w:t>
      </w:r>
    </w:p>
    <w:p w14:paraId="1AC0F036" w14:textId="497AC299" w:rsidR="006A15B4" w:rsidRPr="00081697" w:rsidRDefault="006A15B4" w:rsidP="00C1312F">
      <w:pPr>
        <w:pStyle w:val="ListParagraph"/>
      </w:pPr>
    </w:p>
    <w:p w14:paraId="48C4EFA9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500 EUR:</w:t>
      </w:r>
    </w:p>
    <w:p w14:paraId="1952F48D" w14:textId="77777777" w:rsidR="006A15B4" w:rsidRDefault="006A15B4" w:rsidP="006A15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long-term learning mobility of VET learners (ErasmusPro)</w:t>
      </w:r>
    </w:p>
    <w:p w14:paraId="0588337D" w14:textId="140EDD78" w:rsidR="006A15B4" w:rsidRPr="006A15B4" w:rsidRDefault="006A15B4" w:rsidP="006A15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15B4">
        <w:rPr>
          <w:rFonts w:ascii="Times New Roman" w:hAnsi="Times New Roman" w:cs="Times New Roman"/>
          <w:sz w:val="24"/>
          <w:szCs w:val="24"/>
        </w:rPr>
        <w:t>Per participant in any activity with Partner countries</w:t>
      </w:r>
    </w:p>
    <w:p w14:paraId="1F849365" w14:textId="77777777" w:rsidR="00A91261" w:rsidRDefault="00A91261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AE835" w14:textId="44B6E4CE" w:rsidR="00D80538" w:rsidRPr="008D77E3" w:rsidRDefault="00D80538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 xml:space="preserve">Accompanying persons and staff conducting </w:t>
      </w:r>
      <w:r w:rsidR="006A15B4">
        <w:rPr>
          <w:rFonts w:ascii="Times New Roman" w:hAnsi="Times New Roman" w:cs="Times New Roman"/>
          <w:sz w:val="24"/>
          <w:szCs w:val="24"/>
        </w:rPr>
        <w:t>Preparatory</w:t>
      </w:r>
      <w:r w:rsidRPr="008D77E3">
        <w:rPr>
          <w:rFonts w:ascii="Times New Roman" w:hAnsi="Times New Roman" w:cs="Times New Roman"/>
          <w:sz w:val="24"/>
          <w:szCs w:val="24"/>
        </w:rPr>
        <w:t xml:space="preserve"> Visits are not considered to be participants in learning mobility activities and are not taken into account for calculation of Organisational Support.</w:t>
      </w:r>
    </w:p>
    <w:p w14:paraId="1D5B48EE" w14:textId="2BB523C3" w:rsidR="00D80538" w:rsidRDefault="00D80538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0839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Course fees</w:t>
      </w:r>
    </w:p>
    <w:p w14:paraId="4FC4B8AE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DC4FA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80 EUR</w:t>
      </w:r>
      <w:r>
        <w:rPr>
          <w:rFonts w:ascii="Times New Roman" w:hAnsi="Times New Roman"/>
          <w:sz w:val="24"/>
          <w:szCs w:val="24"/>
        </w:rPr>
        <w:t xml:space="preserve"> per day per participant per day; an individual staff member may receive a maximum of </w:t>
      </w:r>
      <w:r>
        <w:rPr>
          <w:rFonts w:ascii="Times New Roman" w:hAnsi="Times New Roman"/>
          <w:b/>
          <w:sz w:val="24"/>
          <w:szCs w:val="24"/>
        </w:rPr>
        <w:t>800 EUR</w:t>
      </w:r>
      <w:r>
        <w:rPr>
          <w:rFonts w:ascii="Times New Roman" w:hAnsi="Times New Roman"/>
          <w:sz w:val="24"/>
          <w:szCs w:val="24"/>
        </w:rPr>
        <w:t xml:space="preserve"> in course fees within one grant agreement.</w:t>
      </w:r>
    </w:p>
    <w:p w14:paraId="64AA7586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B7330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</w:p>
    <w:p w14:paraId="072EECA8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9920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08FCFDD5" w14:textId="0DBD2678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27B0A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3057245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1A2B9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579C63DA" w14:textId="77777777" w:rsidR="006A15B4" w:rsidRPr="00C52A80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E6C1A6" w14:textId="41E0E266" w:rsidR="00B0094A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 xml:space="preserve"> Linguistic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upport</w:t>
      </w:r>
    </w:p>
    <w:p w14:paraId="4CB1D345" w14:textId="77777777" w:rsidR="00B0094A" w:rsidRDefault="00B0094A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49B82C" w14:textId="41B454A9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eligible for Online Language Support that cannot receive it due to unavailability of the appropriate language or level</w:t>
      </w:r>
      <w:r w:rsidR="0028457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2B31C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13ED6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addition: </w:t>
      </w: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in ErasmusPro</w:t>
      </w:r>
    </w:p>
    <w:p w14:paraId="257483B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1F3E8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</w:t>
      </w:r>
    </w:p>
    <w:p w14:paraId="1F84936A" w14:textId="7056D55E" w:rsidR="00A91261" w:rsidRPr="00A91261" w:rsidRDefault="00A91261" w:rsidP="008E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1261" w:rsidRPr="00A91261" w:rsidSect="00850120">
      <w:headerReference w:type="even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937E" w14:textId="77777777" w:rsidR="005C41E9" w:rsidRDefault="00B07A4E">
      <w:pPr>
        <w:spacing w:after="0" w:line="240" w:lineRule="auto"/>
      </w:pPr>
      <w:r>
        <w:separator/>
      </w:r>
    </w:p>
  </w:endnote>
  <w:endnote w:type="continuationSeparator" w:id="0">
    <w:p w14:paraId="1F849380" w14:textId="77777777" w:rsidR="005C41E9" w:rsidRDefault="00B0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6" w14:textId="77777777" w:rsidR="004F1738" w:rsidRPr="00191D9F" w:rsidRDefault="001C433B" w:rsidP="00DC34A3">
    <w:pPr>
      <w:pStyle w:val="Footer"/>
      <w:jc w:val="right"/>
      <w:rPr>
        <w:rFonts w:ascii="GillSans" w:hAnsi="GillSans"/>
        <w:sz w:val="18"/>
      </w:rPr>
    </w:pPr>
    <w:r w:rsidRPr="00191D9F">
      <w:rPr>
        <w:rFonts w:ascii="GillSans" w:hAnsi="GillSans"/>
        <w:sz w:val="18"/>
      </w:rPr>
      <w:fldChar w:fldCharType="begin"/>
    </w:r>
    <w:r w:rsidRPr="00191D9F">
      <w:rPr>
        <w:rFonts w:ascii="GillSans" w:hAnsi="GillSans"/>
        <w:sz w:val="18"/>
      </w:rPr>
      <w:instrText xml:space="preserve"> PAGE   \* MERGEFORMAT </w:instrText>
    </w:r>
    <w:r w:rsidRPr="00191D9F">
      <w:rPr>
        <w:rFonts w:ascii="GillSans" w:hAnsi="GillSans"/>
        <w:sz w:val="18"/>
      </w:rPr>
      <w:fldChar w:fldCharType="separate"/>
    </w:r>
    <w:r>
      <w:rPr>
        <w:rFonts w:ascii="GillSans" w:hAnsi="GillSans"/>
        <w:noProof/>
        <w:sz w:val="18"/>
      </w:rPr>
      <w:t>64</w:t>
    </w:r>
    <w:r w:rsidRPr="00191D9F">
      <w:rPr>
        <w:rFonts w:ascii="GillSans" w:hAnsi="GillSans"/>
        <w:noProof/>
        <w:sz w:val="18"/>
      </w:rPr>
      <w:fldChar w:fldCharType="end"/>
    </w:r>
  </w:p>
  <w:p w14:paraId="1F849377" w14:textId="77777777" w:rsidR="004F1738" w:rsidRPr="00191D9F" w:rsidRDefault="00923640">
    <w:pPr>
      <w:pStyle w:val="Footer"/>
      <w:ind w:right="360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8" w14:textId="50A24086" w:rsidR="004F1738" w:rsidRDefault="001C433B" w:rsidP="002625C5">
    <w:pPr>
      <w:pStyle w:val="Footer"/>
      <w:jc w:val="right"/>
      <w:rPr>
        <w:rFonts w:ascii="Calibri" w:hAnsi="Calibri" w:cs="Tahoma"/>
        <w:noProof/>
        <w:szCs w:val="18"/>
      </w:rPr>
    </w:pPr>
    <w:r w:rsidRPr="007E1975">
      <w:rPr>
        <w:rFonts w:ascii="Calibri" w:hAnsi="Calibri" w:cs="Tahoma"/>
        <w:szCs w:val="18"/>
      </w:rPr>
      <w:fldChar w:fldCharType="begin"/>
    </w:r>
    <w:r w:rsidRPr="007E1975">
      <w:rPr>
        <w:rFonts w:ascii="Calibri" w:hAnsi="Calibri" w:cs="Tahoma"/>
        <w:szCs w:val="18"/>
      </w:rPr>
      <w:instrText xml:space="preserve"> PAGE   \* MERGEFORMAT </w:instrText>
    </w:r>
    <w:r w:rsidRPr="007E1975">
      <w:rPr>
        <w:rFonts w:ascii="Calibri" w:hAnsi="Calibri" w:cs="Tahoma"/>
        <w:szCs w:val="18"/>
      </w:rPr>
      <w:fldChar w:fldCharType="separate"/>
    </w:r>
    <w:r w:rsidR="002C55BA">
      <w:rPr>
        <w:rFonts w:ascii="Calibri" w:hAnsi="Calibri" w:cs="Tahoma"/>
        <w:noProof/>
        <w:szCs w:val="18"/>
      </w:rPr>
      <w:t>1</w:t>
    </w:r>
    <w:r w:rsidRPr="007E1975">
      <w:rPr>
        <w:rFonts w:ascii="Calibri" w:hAnsi="Calibri" w:cs="Tahoma"/>
        <w:noProof/>
        <w:szCs w:val="18"/>
      </w:rPr>
      <w:fldChar w:fldCharType="end"/>
    </w:r>
  </w:p>
  <w:p w14:paraId="1F849379" w14:textId="77777777" w:rsidR="004F1738" w:rsidRPr="007E1975" w:rsidRDefault="00923640" w:rsidP="002625C5">
    <w:pPr>
      <w:pStyle w:val="Footer"/>
      <w:jc w:val="right"/>
      <w:rPr>
        <w:rFonts w:ascii="Calibri" w:hAnsi="Calibri" w:cs="Tahoma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937A" w14:textId="77777777" w:rsidR="005C41E9" w:rsidRDefault="00B07A4E">
      <w:pPr>
        <w:spacing w:after="0" w:line="240" w:lineRule="auto"/>
      </w:pPr>
      <w:r>
        <w:separator/>
      </w:r>
    </w:p>
  </w:footnote>
  <w:footnote w:type="continuationSeparator" w:id="0">
    <w:p w14:paraId="1F84937C" w14:textId="77777777" w:rsidR="005C41E9" w:rsidRDefault="00B0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1F84936C" w14:textId="77777777" w:rsidTr="000A1A1E">
      <w:tc>
        <w:tcPr>
          <w:tcW w:w="5000" w:type="pct"/>
          <w:shd w:val="clear" w:color="auto" w:fill="auto"/>
          <w:vAlign w:val="bottom"/>
        </w:tcPr>
        <w:p w14:paraId="1F84936B" w14:textId="77777777" w:rsidR="004F1738" w:rsidRPr="00B92DD4" w:rsidRDefault="001C433B" w:rsidP="000A1A1E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84937A" wp14:editId="1F84937B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4950"/>
                    <wp:effectExtent l="0" t="0" r="0" b="0"/>
                    <wp:wrapNone/>
                    <wp:docPr id="187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4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849386" w14:textId="77777777" w:rsidR="004F1738" w:rsidRPr="003A1E22" w:rsidRDefault="001C433B" w:rsidP="000A1A1E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F8493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" stroked="f">
                    <v:textbox style="mso-fit-shape-to-text:t">
                      <w:txbxContent>
                        <w:p w14:paraId="1F849386" w14:textId="77777777" w:rsidR="004F1738" w:rsidRPr="003A1E22" w:rsidRDefault="001C433B" w:rsidP="000A1A1E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n-US"/>
            </w:rPr>
            <w:drawing>
              <wp:inline distT="0" distB="0" distL="0" distR="0" wp14:anchorId="1F84937C" wp14:editId="1F84937D">
                <wp:extent cx="2094865" cy="443865"/>
                <wp:effectExtent l="0" t="0" r="635" b="0"/>
                <wp:docPr id="1" name="Picture 1" descr="Logo of the European Commission" title="European Commiss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 of the European Commission" title="European Commiss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1F84936E" w14:textId="77777777" w:rsidTr="000A1A1E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1F84936D" w14:textId="77777777" w:rsidR="004F1738" w:rsidRPr="00B92DD4" w:rsidRDefault="001C433B" w:rsidP="000A1A1E">
          <w:pPr>
            <w:rPr>
              <w:noProof/>
              <w:color w:val="009EC7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2336" behindDoc="0" locked="0" layoutInCell="1" allowOverlap="1" wp14:anchorId="1F84937E" wp14:editId="1F84937F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2" name="Picture 6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F84936F" w14:textId="77777777" w:rsidR="004F1738" w:rsidRDefault="00923640" w:rsidP="000A1A1E">
    <w:pPr>
      <w:pStyle w:val="Header"/>
      <w:rPr>
        <w:sz w:val="2"/>
        <w:szCs w:val="2"/>
      </w:rPr>
    </w:pPr>
  </w:p>
  <w:p w14:paraId="1F849370" w14:textId="77777777" w:rsidR="004F1738" w:rsidRPr="007F1BA6" w:rsidRDefault="00923640" w:rsidP="000A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87E"/>
    <w:multiLevelType w:val="hybridMultilevel"/>
    <w:tmpl w:val="FC3876E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" w15:restartNumberingAfterBreak="0">
    <w:nsid w:val="74011688"/>
    <w:multiLevelType w:val="hybridMultilevel"/>
    <w:tmpl w:val="15AE288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71351"/>
    <w:rsid w:val="00081697"/>
    <w:rsid w:val="000C3AA8"/>
    <w:rsid w:val="000C7F37"/>
    <w:rsid w:val="00123C3C"/>
    <w:rsid w:val="00175EA4"/>
    <w:rsid w:val="001C433B"/>
    <w:rsid w:val="00284570"/>
    <w:rsid w:val="002C55BA"/>
    <w:rsid w:val="003531D4"/>
    <w:rsid w:val="003E3FCC"/>
    <w:rsid w:val="00430D12"/>
    <w:rsid w:val="00437A29"/>
    <w:rsid w:val="004639B7"/>
    <w:rsid w:val="004C6A6D"/>
    <w:rsid w:val="004E7FF6"/>
    <w:rsid w:val="005718C6"/>
    <w:rsid w:val="005C41E9"/>
    <w:rsid w:val="005D0E60"/>
    <w:rsid w:val="006A15B4"/>
    <w:rsid w:val="006D1AF1"/>
    <w:rsid w:val="0072048B"/>
    <w:rsid w:val="007443FC"/>
    <w:rsid w:val="008421AC"/>
    <w:rsid w:val="00850120"/>
    <w:rsid w:val="00866095"/>
    <w:rsid w:val="00882E29"/>
    <w:rsid w:val="00895066"/>
    <w:rsid w:val="008D4D32"/>
    <w:rsid w:val="008D77E3"/>
    <w:rsid w:val="008E179D"/>
    <w:rsid w:val="008E4C8F"/>
    <w:rsid w:val="008E67D2"/>
    <w:rsid w:val="00912A1C"/>
    <w:rsid w:val="00923640"/>
    <w:rsid w:val="00970744"/>
    <w:rsid w:val="009723B4"/>
    <w:rsid w:val="00994193"/>
    <w:rsid w:val="00997EB1"/>
    <w:rsid w:val="009A01BC"/>
    <w:rsid w:val="009D6416"/>
    <w:rsid w:val="009F1623"/>
    <w:rsid w:val="00A27303"/>
    <w:rsid w:val="00A350F7"/>
    <w:rsid w:val="00A60C05"/>
    <w:rsid w:val="00A706BB"/>
    <w:rsid w:val="00A91261"/>
    <w:rsid w:val="00B0094A"/>
    <w:rsid w:val="00B07A4E"/>
    <w:rsid w:val="00B716A6"/>
    <w:rsid w:val="00BC496D"/>
    <w:rsid w:val="00C1312F"/>
    <w:rsid w:val="00C26948"/>
    <w:rsid w:val="00C52A80"/>
    <w:rsid w:val="00C8604D"/>
    <w:rsid w:val="00C9732F"/>
    <w:rsid w:val="00D16EFE"/>
    <w:rsid w:val="00D60AE3"/>
    <w:rsid w:val="00D80538"/>
    <w:rsid w:val="00DA3549"/>
    <w:rsid w:val="00DE37ED"/>
    <w:rsid w:val="00DE439A"/>
    <w:rsid w:val="00EF2490"/>
    <w:rsid w:val="00F316DB"/>
    <w:rsid w:val="00F41EB1"/>
    <w:rsid w:val="00F51CD7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924C"/>
  <w15:docId w15:val="{371CD933-5EAA-4F3C-8CD1-C4078744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9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EA4"/>
  </w:style>
  <w:style w:type="paragraph" w:styleId="Footer">
    <w:name w:val="footer"/>
    <w:basedOn w:val="Normal"/>
    <w:link w:val="Foot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B2E6-6A1C-49F7-A77E-CF962057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26884-83DA-4DBC-915D-C2879B9E77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b5acbb8-d540-4bde-93f8-a15e5c433b3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051A22-9FA7-4BB8-8D75-93DDCA99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4DB804-BDD1-4AC1-8196-72CF4E82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2050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Laima Jaunsubrēna</cp:lastModifiedBy>
  <cp:revision>10</cp:revision>
  <cp:lastPrinted>2018-01-15T12:50:00Z</cp:lastPrinted>
  <dcterms:created xsi:type="dcterms:W3CDTF">2019-02-19T09:43:00Z</dcterms:created>
  <dcterms:modified xsi:type="dcterms:W3CDTF">2021-10-29T11:52:00Z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